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20D4DE99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65E4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25. november 26-á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7450F13" w14:textId="77777777" w:rsidR="006600C6" w:rsidRDefault="006601C7" w:rsidP="006600C6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6600C6">
        <w:rPr>
          <w:rFonts w:ascii="Times New Roman" w:hAnsi="Times New Roman" w:cs="Times New Roman"/>
          <w:b/>
          <w:sz w:val="24"/>
          <w:szCs w:val="24"/>
        </w:rPr>
        <w:t>Magyarországi Romák Országos Önkormányzat Szervezeti és Működési Szabályzatának módosítása</w:t>
      </w:r>
    </w:p>
    <w:p w14:paraId="5151FFE8" w14:textId="116A54D4" w:rsidR="008F52C9" w:rsidRPr="008F52C9" w:rsidRDefault="008F52C9" w:rsidP="008F52C9">
      <w:pPr>
        <w:spacing w:after="0" w:line="360" w:lineRule="auto"/>
        <w:ind w:hanging="1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578A02" w14:textId="77777777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7D9B995D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1C317E2F" w:rsidR="006601C7" w:rsidRPr="00575033" w:rsidRDefault="006600C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365E4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365E4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88C3A61" w14:textId="79E72C5A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0B524E99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73F76B76" w14:textId="0AFE174B" w:rsidR="006600C6" w:rsidRDefault="006600C6" w:rsidP="006600C6">
      <w:pPr>
        <w:spacing w:beforeLines="120" w:before="288" w:afterLines="120" w:after="288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Magyarországi Romák Országos Önkormányzat (a továbbiakban: Önkormányzat) Közgyűlése 2025. augusztus 26. napján tartott ülésen az 80/2025. (VIII. 26.) határozatával fogadta el az Önkormányzat Szervezeti és Működési Szabályzat (a továbbiakban: SZMSZ) legutóbbi alkalommal történő módosítását.</w:t>
      </w:r>
    </w:p>
    <w:p w14:paraId="75E28E4B" w14:textId="6142F23E" w:rsidR="006600C6" w:rsidRDefault="006600C6" w:rsidP="006600C6">
      <w:pPr>
        <w:spacing w:beforeLines="120" w:before="288" w:afterLines="120" w:after="288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Szükséges a szabályzatok, valamint az önkormányzati működés alappillérének minősíthető SZMSZ </w:t>
      </w:r>
      <w:r w:rsidR="00200D7F">
        <w:rPr>
          <w:rFonts w:ascii="Times New Roman" w:hAnsi="Times New Roman" w:cs="Times New Roman"/>
          <w:sz w:val="24"/>
          <w:szCs w:val="24"/>
        </w:rPr>
        <w:t xml:space="preserve">folyamatos </w:t>
      </w:r>
      <w:r>
        <w:rPr>
          <w:rFonts w:ascii="Times New Roman" w:hAnsi="Times New Roman" w:cs="Times New Roman"/>
          <w:sz w:val="24"/>
          <w:szCs w:val="24"/>
        </w:rPr>
        <w:t>felülvizsgálata, valamint a mindennapi működés során fogalmazódnak meg - a magasabb szintű jogszabályban foglaltakkal összhangban</w:t>
      </w:r>
      <w:r w:rsidR="00200D7F">
        <w:rPr>
          <w:rFonts w:ascii="Times New Roman" w:hAnsi="Times New Roman" w:cs="Times New Roman"/>
          <w:sz w:val="24"/>
          <w:szCs w:val="24"/>
        </w:rPr>
        <w:t>, azok módosítása okán -</w:t>
      </w:r>
      <w:r>
        <w:rPr>
          <w:rFonts w:ascii="Times New Roman" w:hAnsi="Times New Roman" w:cs="Times New Roman"/>
          <w:sz w:val="24"/>
          <w:szCs w:val="24"/>
        </w:rPr>
        <w:t xml:space="preserve"> javaslatok, továbbá technikai átvezetések, amelyek indokolttá teszik jelen esetben az SZMSZ módosítását az alábbiakban ismertetett részletezés szerint:</w:t>
      </w:r>
    </w:p>
    <w:p w14:paraId="514860B6" w14:textId="06821646" w:rsidR="00AA132C" w:rsidRDefault="00200D7F" w:rsidP="00AA132C">
      <w:pPr>
        <w:spacing w:before="240" w:after="24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13411"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SZMSZ </w:t>
      </w:r>
      <w:r w:rsidR="00AA132C">
        <w:rPr>
          <w:rFonts w:ascii="Times New Roman" w:hAnsi="Times New Roman" w:cs="Times New Roman"/>
          <w:b/>
          <w:i/>
          <w:sz w:val="24"/>
          <w:szCs w:val="24"/>
        </w:rPr>
        <w:t>IV. Fejezet 1.6</w:t>
      </w:r>
      <w:r w:rsidR="00975F7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AA132C">
        <w:rPr>
          <w:rFonts w:ascii="Times New Roman" w:hAnsi="Times New Roman" w:cs="Times New Roman"/>
          <w:b/>
          <w:i/>
          <w:sz w:val="24"/>
          <w:szCs w:val="24"/>
        </w:rPr>
        <w:t xml:space="preserve"> pont 52. § </w:t>
      </w:r>
      <w:r w:rsidRPr="00713411">
        <w:rPr>
          <w:rFonts w:ascii="Times New Roman" w:hAnsi="Times New Roman" w:cs="Times New Roman"/>
          <w:b/>
          <w:i/>
          <w:sz w:val="24"/>
          <w:szCs w:val="24"/>
        </w:rPr>
        <w:t>helyébe az alábbi rendelkezés lép:</w:t>
      </w:r>
    </w:p>
    <w:p w14:paraId="7CC16014" w14:textId="46FF756B" w:rsidR="00AA132C" w:rsidRPr="00975F7A" w:rsidRDefault="00AA132C" w:rsidP="00AA132C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F7A">
        <w:rPr>
          <w:rFonts w:ascii="Times New Roman" w:hAnsi="Times New Roman" w:cs="Times New Roman"/>
          <w:bCs/>
          <w:iCs/>
          <w:sz w:val="24"/>
          <w:szCs w:val="24"/>
        </w:rPr>
        <w:t>„52. § A Közgyűlés az elnök javaslatára a (1)-(5) bekezdésekben meghatározott feladatok ellátásának felügyeletére legfeljebb öt tanácsnokot választ:”</w:t>
      </w:r>
    </w:p>
    <w:p w14:paraId="79E2B635" w14:textId="064B00A6" w:rsidR="006600C6" w:rsidRDefault="006600C6" w:rsidP="006600C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5A17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SZMSZ </w:t>
      </w:r>
      <w:r w:rsidR="00AA132C">
        <w:rPr>
          <w:rFonts w:ascii="Times New Roman" w:hAnsi="Times New Roman" w:cs="Times New Roman"/>
          <w:b/>
          <w:i/>
          <w:sz w:val="24"/>
          <w:szCs w:val="24"/>
        </w:rPr>
        <w:t xml:space="preserve">IV. </w:t>
      </w:r>
      <w:r>
        <w:rPr>
          <w:rFonts w:ascii="Times New Roman" w:hAnsi="Times New Roman" w:cs="Times New Roman"/>
          <w:b/>
          <w:i/>
          <w:sz w:val="24"/>
          <w:szCs w:val="24"/>
        </w:rPr>
        <w:t>Fejezet</w:t>
      </w:r>
      <w:r w:rsidR="00AA132C">
        <w:rPr>
          <w:rFonts w:ascii="Times New Roman" w:hAnsi="Times New Roman" w:cs="Times New Roman"/>
          <w:b/>
          <w:i/>
          <w:sz w:val="24"/>
          <w:szCs w:val="24"/>
        </w:rPr>
        <w:t xml:space="preserve"> 1.6. pont 52. § (2) bekezdés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13411">
        <w:rPr>
          <w:rFonts w:ascii="Times New Roman" w:hAnsi="Times New Roman" w:cs="Times New Roman"/>
          <w:b/>
          <w:i/>
          <w:sz w:val="24"/>
          <w:szCs w:val="24"/>
        </w:rPr>
        <w:t>helyébe az alábbi rendelkezés lép:</w:t>
      </w:r>
    </w:p>
    <w:p w14:paraId="2A6439E2" w14:textId="12FCC09B" w:rsidR="00AA132C" w:rsidRPr="00975F7A" w:rsidRDefault="00975F7A" w:rsidP="00AA13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AA132C" w:rsidRPr="00975F7A">
        <w:rPr>
          <w:rFonts w:ascii="Times New Roman" w:hAnsi="Times New Roman" w:cs="Times New Roman"/>
          <w:sz w:val="24"/>
          <w:szCs w:val="24"/>
        </w:rPr>
        <w:t xml:space="preserve">52. § (2) </w:t>
      </w:r>
      <w:r w:rsidR="00AA132C" w:rsidRPr="00975F7A">
        <w:rPr>
          <w:rFonts w:ascii="Times New Roman" w:hAnsi="Times New Roman" w:cs="Times New Roman"/>
          <w:bCs/>
          <w:iCs/>
          <w:sz w:val="24"/>
          <w:szCs w:val="24"/>
        </w:rPr>
        <w:t xml:space="preserve">Magyarországi Romák Országos Önkormányzatának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roma </w:t>
      </w:r>
      <w:r w:rsidR="00AA132C" w:rsidRPr="00975F7A">
        <w:rPr>
          <w:rFonts w:ascii="Times New Roman" w:hAnsi="Times New Roman" w:cs="Times New Roman"/>
          <w:bCs/>
          <w:iCs/>
          <w:sz w:val="24"/>
          <w:szCs w:val="24"/>
        </w:rPr>
        <w:t>intézményhálózatért felelős tanácsnoka;</w:t>
      </w:r>
      <w:r w:rsidRPr="00975F7A">
        <w:rPr>
          <w:rFonts w:ascii="Times New Roman" w:hAnsi="Times New Roman" w:cs="Times New Roman"/>
          <w:bCs/>
          <w:iCs/>
          <w:sz w:val="24"/>
          <w:szCs w:val="24"/>
        </w:rPr>
        <w:t>”</w:t>
      </w:r>
    </w:p>
    <w:p w14:paraId="726A0584" w14:textId="2B5570C9" w:rsidR="006600C6" w:rsidRPr="00CD144E" w:rsidRDefault="006600C6" w:rsidP="006600C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D144E">
        <w:rPr>
          <w:rFonts w:ascii="Times New Roman" w:hAnsi="Times New Roman" w:cs="Times New Roman"/>
          <w:b/>
          <w:i/>
          <w:sz w:val="24"/>
          <w:szCs w:val="24"/>
        </w:rPr>
        <w:t xml:space="preserve">3. SZMSZ </w:t>
      </w:r>
      <w:r w:rsidR="00AA132C">
        <w:rPr>
          <w:rFonts w:ascii="Times New Roman" w:hAnsi="Times New Roman" w:cs="Times New Roman"/>
          <w:b/>
          <w:i/>
          <w:sz w:val="24"/>
          <w:szCs w:val="24"/>
        </w:rPr>
        <w:t>IV. Fejezet 1.6.</w:t>
      </w:r>
      <w:r w:rsidRPr="00CD144E">
        <w:rPr>
          <w:rFonts w:ascii="Times New Roman" w:hAnsi="Times New Roman" w:cs="Times New Roman"/>
          <w:b/>
          <w:i/>
          <w:sz w:val="24"/>
          <w:szCs w:val="24"/>
        </w:rPr>
        <w:t xml:space="preserve"> pont </w:t>
      </w:r>
      <w:r w:rsidR="00975F7A">
        <w:rPr>
          <w:rFonts w:ascii="Times New Roman" w:hAnsi="Times New Roman" w:cs="Times New Roman"/>
          <w:b/>
          <w:i/>
          <w:sz w:val="24"/>
          <w:szCs w:val="24"/>
        </w:rPr>
        <w:t xml:space="preserve">52. § </w:t>
      </w:r>
      <w:r w:rsidRPr="00CD144E">
        <w:rPr>
          <w:rFonts w:ascii="Times New Roman" w:hAnsi="Times New Roman" w:cs="Times New Roman"/>
          <w:b/>
          <w:i/>
          <w:sz w:val="24"/>
          <w:szCs w:val="24"/>
        </w:rPr>
        <w:t xml:space="preserve">az alábbi </w:t>
      </w:r>
      <w:r w:rsidR="00975F7A">
        <w:rPr>
          <w:rFonts w:ascii="Times New Roman" w:hAnsi="Times New Roman" w:cs="Times New Roman"/>
          <w:b/>
          <w:i/>
          <w:sz w:val="24"/>
          <w:szCs w:val="24"/>
        </w:rPr>
        <w:t xml:space="preserve">(4) és (5) bekezdésekkel </w:t>
      </w:r>
      <w:r w:rsidRPr="00CD144E">
        <w:rPr>
          <w:rFonts w:ascii="Times New Roman" w:hAnsi="Times New Roman" w:cs="Times New Roman"/>
          <w:b/>
          <w:i/>
          <w:sz w:val="24"/>
          <w:szCs w:val="24"/>
        </w:rPr>
        <w:t xml:space="preserve">egészül ki:  </w:t>
      </w:r>
    </w:p>
    <w:p w14:paraId="2C2DD873" w14:textId="50129BC4" w:rsidR="00975F7A" w:rsidRPr="00975F7A" w:rsidRDefault="00975F7A" w:rsidP="00975F7A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75F7A">
        <w:rPr>
          <w:rFonts w:ascii="Times New Roman" w:hAnsi="Times New Roman" w:cs="Times New Roman"/>
          <w:sz w:val="24"/>
          <w:szCs w:val="24"/>
        </w:rPr>
        <w:t xml:space="preserve">„52. § </w:t>
      </w:r>
      <w:r w:rsidRPr="00975F7A">
        <w:rPr>
          <w:rFonts w:ascii="Times New Roman" w:hAnsi="Times New Roman" w:cs="Times New Roman"/>
          <w:bCs/>
          <w:iCs/>
          <w:sz w:val="24"/>
          <w:szCs w:val="24"/>
        </w:rPr>
        <w:t xml:space="preserve">(4) Magyarországi Romák Országos Önkormányzatának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roma </w:t>
      </w:r>
      <w:r w:rsidRPr="00975F7A">
        <w:rPr>
          <w:rFonts w:ascii="Times New Roman" w:hAnsi="Times New Roman" w:cs="Times New Roman"/>
          <w:bCs/>
          <w:iCs/>
          <w:sz w:val="24"/>
          <w:szCs w:val="24"/>
        </w:rPr>
        <w:t>sport- és ifjúságért felelős tanácsnoka,</w:t>
      </w:r>
    </w:p>
    <w:p w14:paraId="75D581B3" w14:textId="64039D0A" w:rsidR="00975F7A" w:rsidRPr="00975F7A" w:rsidRDefault="00975F7A" w:rsidP="00975F7A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75F7A">
        <w:rPr>
          <w:rFonts w:ascii="Times New Roman" w:hAnsi="Times New Roman" w:cs="Times New Roman"/>
          <w:bCs/>
          <w:iCs/>
          <w:sz w:val="24"/>
          <w:szCs w:val="24"/>
        </w:rPr>
        <w:t xml:space="preserve">(5) Magyarországi Romák Országos Önkormányzatának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roma </w:t>
      </w:r>
      <w:r w:rsidRPr="00975F7A">
        <w:rPr>
          <w:rFonts w:ascii="Times New Roman" w:hAnsi="Times New Roman" w:cs="Times New Roman"/>
          <w:bCs/>
          <w:iCs/>
          <w:sz w:val="24"/>
          <w:szCs w:val="24"/>
        </w:rPr>
        <w:t>foglalkoztatásért felelős tanácsnoka.”</w:t>
      </w:r>
    </w:p>
    <w:p w14:paraId="58999D8A" w14:textId="2C65CC41" w:rsidR="00975F7A" w:rsidRPr="00975F7A" w:rsidRDefault="00975F7A" w:rsidP="00975F7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75F7A">
        <w:rPr>
          <w:rFonts w:ascii="Times New Roman" w:hAnsi="Times New Roman" w:cs="Times New Roman"/>
          <w:b/>
          <w:i/>
          <w:sz w:val="24"/>
          <w:szCs w:val="24"/>
        </w:rPr>
        <w:t xml:space="preserve">4. SZMSZ IV. Fejezet 1.6. pont 52. § (4) bekezdés helyébe </w:t>
      </w:r>
      <w:r w:rsidR="008F7857">
        <w:rPr>
          <w:rFonts w:ascii="Times New Roman" w:hAnsi="Times New Roman" w:cs="Times New Roman"/>
          <w:b/>
          <w:i/>
          <w:sz w:val="24"/>
          <w:szCs w:val="24"/>
        </w:rPr>
        <w:t xml:space="preserve">a </w:t>
      </w:r>
      <w:r w:rsidRPr="00975F7A">
        <w:rPr>
          <w:rFonts w:ascii="Times New Roman" w:hAnsi="Times New Roman" w:cs="Times New Roman"/>
          <w:b/>
          <w:i/>
          <w:sz w:val="24"/>
          <w:szCs w:val="24"/>
        </w:rPr>
        <w:t>(6) bekezdés lép az alábbiak szerint:</w:t>
      </w:r>
    </w:p>
    <w:p w14:paraId="030A765C" w14:textId="1A291F41" w:rsidR="00975F7A" w:rsidRPr="00975F7A" w:rsidRDefault="00975F7A" w:rsidP="00975F7A">
      <w:pPr>
        <w:jc w:val="both"/>
        <w:rPr>
          <w:rFonts w:ascii="Times New Roman" w:hAnsi="Times New Roman" w:cs="Times New Roman"/>
          <w:sz w:val="24"/>
          <w:szCs w:val="24"/>
        </w:rPr>
      </w:pPr>
      <w:r w:rsidRPr="00975F7A">
        <w:rPr>
          <w:rFonts w:ascii="Times New Roman" w:hAnsi="Times New Roman" w:cs="Times New Roman"/>
          <w:sz w:val="24"/>
          <w:szCs w:val="24"/>
        </w:rPr>
        <w:t xml:space="preserve">„52. § </w:t>
      </w:r>
      <w:r w:rsidRPr="00975F7A">
        <w:rPr>
          <w:rFonts w:ascii="Times New Roman" w:hAnsi="Times New Roman" w:cs="Times New Roman"/>
          <w:bCs/>
          <w:iCs/>
          <w:sz w:val="24"/>
          <w:szCs w:val="24"/>
        </w:rPr>
        <w:t>(6) A tanácsnok a feladatellátása során:</w:t>
      </w:r>
    </w:p>
    <w:p w14:paraId="436B640A" w14:textId="77777777" w:rsidR="00975F7A" w:rsidRPr="00975F7A" w:rsidRDefault="00975F7A" w:rsidP="00975F7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5F7A">
        <w:rPr>
          <w:rFonts w:ascii="Times New Roman" w:hAnsi="Times New Roman" w:cs="Times New Roman"/>
          <w:bCs/>
          <w:iCs/>
          <w:sz w:val="24"/>
          <w:szCs w:val="24"/>
        </w:rPr>
        <w:t>a</w:t>
      </w:r>
      <w:proofErr w:type="gramEnd"/>
      <w:r w:rsidRPr="00975F7A">
        <w:rPr>
          <w:rFonts w:ascii="Times New Roman" w:hAnsi="Times New Roman" w:cs="Times New Roman"/>
          <w:bCs/>
          <w:iCs/>
          <w:sz w:val="24"/>
          <w:szCs w:val="24"/>
        </w:rPr>
        <w:t xml:space="preserve">) az Önkormányzat képviseletében a Közgyűlés határozatba foglalt írásos meghatalmazása alapján és a meghatalmazásban foglaltak szerint járhat el; </w:t>
      </w:r>
    </w:p>
    <w:p w14:paraId="09E9AB74" w14:textId="77777777" w:rsidR="00975F7A" w:rsidRPr="00975F7A" w:rsidRDefault="00975F7A" w:rsidP="00975F7A">
      <w:pPr>
        <w:jc w:val="both"/>
        <w:rPr>
          <w:rFonts w:ascii="Times New Roman" w:hAnsi="Times New Roman" w:cs="Times New Roman"/>
          <w:sz w:val="24"/>
          <w:szCs w:val="24"/>
        </w:rPr>
      </w:pPr>
      <w:r w:rsidRPr="00975F7A">
        <w:rPr>
          <w:rFonts w:ascii="Times New Roman" w:hAnsi="Times New Roman" w:cs="Times New Roman"/>
          <w:bCs/>
          <w:iCs/>
          <w:sz w:val="24"/>
          <w:szCs w:val="24"/>
        </w:rPr>
        <w:t xml:space="preserve">b) megállapításait, javaslatait a Közgyűlés részére terjeszti elő. </w:t>
      </w:r>
    </w:p>
    <w:p w14:paraId="6463471F" w14:textId="13676F14" w:rsidR="00975F7A" w:rsidRDefault="00975F7A" w:rsidP="00975F7A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75F7A">
        <w:rPr>
          <w:rFonts w:ascii="Times New Roman" w:hAnsi="Times New Roman" w:cs="Times New Roman"/>
          <w:bCs/>
          <w:iCs/>
          <w:sz w:val="24"/>
          <w:szCs w:val="24"/>
        </w:rPr>
        <w:t xml:space="preserve">c) </w:t>
      </w:r>
      <w:proofErr w:type="gramStart"/>
      <w:r w:rsidRPr="00975F7A">
        <w:rPr>
          <w:rFonts w:ascii="Times New Roman" w:hAnsi="Times New Roman" w:cs="Times New Roman"/>
          <w:bCs/>
          <w:iCs/>
          <w:sz w:val="24"/>
          <w:szCs w:val="24"/>
        </w:rPr>
        <w:t>A</w:t>
      </w:r>
      <w:proofErr w:type="gramEnd"/>
      <w:r w:rsidRPr="00975F7A">
        <w:rPr>
          <w:rFonts w:ascii="Times New Roman" w:hAnsi="Times New Roman" w:cs="Times New Roman"/>
          <w:bCs/>
          <w:iCs/>
          <w:sz w:val="24"/>
          <w:szCs w:val="24"/>
        </w:rPr>
        <w:t xml:space="preserve"> Közgyűlés által választható tanácsnokok feladatköreit a Szervezeti és Működési Szabályzat 4. számú melléklete tartalmazza.”</w:t>
      </w:r>
    </w:p>
    <w:p w14:paraId="021D187A" w14:textId="4C84C5CF" w:rsidR="00975F7A" w:rsidRPr="008365F8" w:rsidRDefault="008365F8" w:rsidP="00975F7A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5. </w:t>
      </w:r>
      <w:r w:rsidRPr="008365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SZMSZ VI. Fejezet Egyéb rendelkezések 63. § (2) bekezdés helyébe az alábbi rendelkezés lép:</w:t>
      </w:r>
    </w:p>
    <w:p w14:paraId="6973E040" w14:textId="403383D9" w:rsidR="00F96988" w:rsidRPr="00643DFD" w:rsidRDefault="008365F8" w:rsidP="00975F7A">
      <w:pPr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bCs/>
          <w:iCs/>
          <w:sz w:val="24"/>
          <w:szCs w:val="24"/>
        </w:rPr>
        <w:t xml:space="preserve">„63. § </w:t>
      </w:r>
      <w:r w:rsidRPr="008365F8">
        <w:rPr>
          <w:rFonts w:ascii="Times New Roman" w:hAnsi="Times New Roman" w:cs="Times New Roman"/>
          <w:sz w:val="24"/>
          <w:szCs w:val="24"/>
        </w:rPr>
        <w:t>(2) Az Önkormányzat intézményeinek felsorolása a Szabályzat 5. számú mellékletét képezi.”</w:t>
      </w:r>
      <w:r w:rsidR="00643D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43BAEA" w14:textId="0BEA7675" w:rsidR="00F96988" w:rsidRPr="008F7857" w:rsidRDefault="00643DFD" w:rsidP="00975F7A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6. </w:t>
      </w:r>
      <w:r w:rsidR="00F96988" w:rsidRPr="008F7857">
        <w:rPr>
          <w:rFonts w:ascii="Times New Roman" w:hAnsi="Times New Roman" w:cs="Times New Roman"/>
          <w:b/>
          <w:bCs/>
          <w:i/>
          <w:iCs/>
          <w:sz w:val="24"/>
          <w:szCs w:val="24"/>
        </w:rPr>
        <w:t>SZMSZ VII. Fejezet Záró rendelkezések 64. § (1) bekezdés helyébe az alábbi rendelkezés lép:</w:t>
      </w:r>
    </w:p>
    <w:p w14:paraId="71274A55" w14:textId="215C436B" w:rsidR="00F96988" w:rsidRPr="008F7857" w:rsidRDefault="008F7857" w:rsidP="00F96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785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„</w:t>
      </w:r>
      <w:r w:rsidR="00F96988" w:rsidRPr="008F7857">
        <w:rPr>
          <w:rFonts w:ascii="Times New Roman" w:eastAsia="Times New Roman" w:hAnsi="Times New Roman" w:cs="Times New Roman"/>
          <w:sz w:val="24"/>
          <w:szCs w:val="24"/>
          <w:lang w:eastAsia="hu-HU"/>
        </w:rPr>
        <w:t>64. §   (1) Jelen Szabályzat az elfogadás napján lép hatályba.</w:t>
      </w:r>
      <w:r w:rsidRPr="008F7857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14:paraId="6B932447" w14:textId="06E3B1C8" w:rsidR="008F7857" w:rsidRPr="008F7857" w:rsidRDefault="008F7857" w:rsidP="00F96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3214A93" w14:textId="6C2C9D9D" w:rsidR="008F7857" w:rsidRPr="008F7857" w:rsidRDefault="00643DFD" w:rsidP="00F96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7. </w:t>
      </w:r>
      <w:r w:rsidR="008F7857" w:rsidRPr="008F785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SZMSZ VII. Fejezet Záró rendelkezések 64. § kiegészül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a </w:t>
      </w:r>
      <w:r w:rsidR="008F7857" w:rsidRPr="008F785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(2) és (3) bekezdésekkel az alábbiak szerint:</w:t>
      </w:r>
    </w:p>
    <w:p w14:paraId="55541798" w14:textId="77777777" w:rsidR="008F7857" w:rsidRPr="008F7857" w:rsidRDefault="008F7857" w:rsidP="00F96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879E7B1" w14:textId="4C380635" w:rsidR="00F96988" w:rsidRPr="008F7857" w:rsidRDefault="008F7857" w:rsidP="00F96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hu-HU"/>
        </w:rPr>
      </w:pPr>
      <w:r w:rsidRPr="008F7857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 w:rsidR="00F96988" w:rsidRPr="008F7857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Magyarországi Romák Országos Önkormányzata Szervezeti és Működési Szabályzata a módosításokkal egységes szerkezetben alkalmazandó.</w:t>
      </w:r>
    </w:p>
    <w:p w14:paraId="37BA545B" w14:textId="77777777" w:rsidR="00F96988" w:rsidRPr="008F7857" w:rsidRDefault="00F96988" w:rsidP="00F96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24305D9" w14:textId="51EF936E" w:rsidR="00F96988" w:rsidRPr="008F7857" w:rsidRDefault="00F96988" w:rsidP="00F96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7857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Szervezeti és Működési Szabályzat nem módosított rendelkezései változatlan tartalommal hatályban maradnak.</w:t>
      </w:r>
      <w:r w:rsidR="008F7857" w:rsidRPr="008F7857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14:paraId="6EF7B142" w14:textId="2F582A10" w:rsidR="008F7857" w:rsidRPr="008F7857" w:rsidRDefault="008F7857" w:rsidP="00F96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4526FAB" w14:textId="749EFD2A" w:rsidR="008F7857" w:rsidRPr="008F7857" w:rsidRDefault="00643DFD" w:rsidP="00F96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8. </w:t>
      </w:r>
      <w:r w:rsidR="008F7857" w:rsidRPr="008F785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SZMSZ VII. Fejezet Záró rendelkezések (2) bekezdés helyébe a (4) bekezdés lép az alábbiak szerint:</w:t>
      </w:r>
    </w:p>
    <w:p w14:paraId="1243DDA7" w14:textId="77777777" w:rsidR="008F7857" w:rsidRPr="008F7857" w:rsidRDefault="008F7857" w:rsidP="00F96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BDB5C3F" w14:textId="1488C59A" w:rsidR="00F96988" w:rsidRPr="008F7857" w:rsidRDefault="008F7857" w:rsidP="00F969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7857">
        <w:rPr>
          <w:rFonts w:ascii="Arial" w:eastAsia="Times New Roman" w:hAnsi="Arial" w:cs="Arial"/>
          <w:sz w:val="24"/>
          <w:szCs w:val="24"/>
          <w:lang w:eastAsia="hu-HU"/>
        </w:rPr>
        <w:t>„</w:t>
      </w:r>
      <w:r w:rsidR="00F96988" w:rsidRPr="008F7857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Szabályzat mellékletei:</w:t>
      </w:r>
      <w:r w:rsidRPr="008F7857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14:paraId="5E115BB7" w14:textId="5AF87337" w:rsidR="008F7857" w:rsidRPr="008F7857" w:rsidRDefault="008F7857" w:rsidP="00F969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407C0F0" w14:textId="77777777" w:rsidR="008F7857" w:rsidRPr="008F7857" w:rsidRDefault="008F7857" w:rsidP="008F7857">
      <w:pPr>
        <w:jc w:val="both"/>
        <w:rPr>
          <w:rFonts w:ascii="Times New Roman" w:hAnsi="Times New Roman" w:cs="Times New Roman"/>
          <w:sz w:val="24"/>
          <w:szCs w:val="24"/>
        </w:rPr>
      </w:pPr>
      <w:r w:rsidRPr="008F7857">
        <w:rPr>
          <w:rFonts w:ascii="Times New Roman" w:hAnsi="Times New Roman" w:cs="Times New Roman"/>
          <w:sz w:val="24"/>
          <w:szCs w:val="24"/>
        </w:rPr>
        <w:t xml:space="preserve">1. és 2. számú mellékletét képezi a Közgyűlés tagjainak, valamint az elnökhelyetteseinek a névsorát; </w:t>
      </w:r>
    </w:p>
    <w:p w14:paraId="78818782" w14:textId="77777777" w:rsidR="008F7857" w:rsidRPr="008F7857" w:rsidRDefault="008F7857" w:rsidP="008F785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785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3. számú melléklet képezi a Pénzügyi Bizottság névsorát; </w:t>
      </w:r>
    </w:p>
    <w:p w14:paraId="1C387BA4" w14:textId="77777777" w:rsidR="008F7857" w:rsidRPr="008F7857" w:rsidRDefault="008F7857" w:rsidP="008F785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785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4. számú melléklet képezi az Önkormányzat tanácsnokainak felsorolását valamint tanácsnokok feladatköreinek meghatározását; </w:t>
      </w:r>
    </w:p>
    <w:p w14:paraId="3DEC0E55" w14:textId="77777777" w:rsidR="008F7857" w:rsidRPr="008F7857" w:rsidRDefault="008F7857" w:rsidP="008F7857">
      <w:pPr>
        <w:jc w:val="both"/>
        <w:rPr>
          <w:rFonts w:ascii="Times New Roman" w:hAnsi="Times New Roman" w:cs="Times New Roman"/>
          <w:sz w:val="24"/>
          <w:szCs w:val="24"/>
        </w:rPr>
      </w:pPr>
      <w:r w:rsidRPr="008F7857">
        <w:rPr>
          <w:rFonts w:ascii="Times New Roman" w:hAnsi="Times New Roman" w:cs="Times New Roman"/>
          <w:sz w:val="24"/>
          <w:szCs w:val="24"/>
        </w:rPr>
        <w:t xml:space="preserve">5. számú melléklet képezi az </w:t>
      </w:r>
      <w:r w:rsidRPr="008F7857">
        <w:rPr>
          <w:rFonts w:ascii="Times New Roman" w:hAnsi="Times New Roman" w:cs="Times New Roman"/>
          <w:bCs/>
          <w:sz w:val="24"/>
          <w:szCs w:val="24"/>
        </w:rPr>
        <w:t>Magyarországi Romák Országos Önkormányzata</w:t>
      </w:r>
      <w:r w:rsidRPr="008F7857">
        <w:rPr>
          <w:rFonts w:ascii="Times New Roman" w:hAnsi="Times New Roman" w:cs="Times New Roman"/>
          <w:sz w:val="24"/>
          <w:szCs w:val="24"/>
        </w:rPr>
        <w:t xml:space="preserve"> intézményeinek felsorolását; </w:t>
      </w:r>
    </w:p>
    <w:p w14:paraId="23EE9EDC" w14:textId="48D1EE40" w:rsidR="008F7857" w:rsidRPr="008F7857" w:rsidRDefault="008F7857" w:rsidP="008F7857">
      <w:pPr>
        <w:jc w:val="both"/>
        <w:rPr>
          <w:rFonts w:ascii="Times New Roman" w:hAnsi="Times New Roman" w:cs="Times New Roman"/>
          <w:sz w:val="24"/>
          <w:szCs w:val="24"/>
        </w:rPr>
      </w:pPr>
      <w:r w:rsidRPr="008F7857">
        <w:rPr>
          <w:rFonts w:ascii="Times New Roman" w:hAnsi="Times New Roman" w:cs="Times New Roman"/>
          <w:sz w:val="24"/>
          <w:szCs w:val="24"/>
        </w:rPr>
        <w:t xml:space="preserve">6. számú melléklet képezi Nemzetiségi </w:t>
      </w:r>
      <w:proofErr w:type="gramStart"/>
      <w:r w:rsidRPr="008F7857">
        <w:rPr>
          <w:rFonts w:ascii="Times New Roman" w:hAnsi="Times New Roman" w:cs="Times New Roman"/>
          <w:sz w:val="24"/>
          <w:szCs w:val="24"/>
        </w:rPr>
        <w:t>lista állítás</w:t>
      </w:r>
      <w:proofErr w:type="gramEnd"/>
      <w:r w:rsidRPr="008F7857">
        <w:rPr>
          <w:rFonts w:ascii="Times New Roman" w:hAnsi="Times New Roman" w:cs="Times New Roman"/>
          <w:sz w:val="24"/>
          <w:szCs w:val="24"/>
        </w:rPr>
        <w:t>, a kampánytevékenység, valamint a Nemzeti Választási Bizottság tagja megbízásának szabályait tartalmazó rendelkezést.”</w:t>
      </w:r>
    </w:p>
    <w:p w14:paraId="0868E8DD" w14:textId="77777777" w:rsidR="008F7857" w:rsidRPr="003A3A2E" w:rsidRDefault="008F7857" w:rsidP="00F969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</w:pPr>
    </w:p>
    <w:p w14:paraId="49EEE333" w14:textId="67F244BB" w:rsidR="006600C6" w:rsidRPr="00881847" w:rsidRDefault="00643DFD" w:rsidP="006600C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9. </w:t>
      </w:r>
      <w:r w:rsidR="00227244">
        <w:rPr>
          <w:rFonts w:ascii="Times New Roman" w:hAnsi="Times New Roman" w:cs="Times New Roman"/>
          <w:b/>
          <w:i/>
          <w:sz w:val="24"/>
          <w:szCs w:val="24"/>
        </w:rPr>
        <w:t>SZMSZ 2</w:t>
      </w:r>
      <w:r w:rsidR="006600C6" w:rsidRPr="00881847">
        <w:rPr>
          <w:rFonts w:ascii="Times New Roman" w:hAnsi="Times New Roman" w:cs="Times New Roman"/>
          <w:b/>
          <w:i/>
          <w:sz w:val="24"/>
          <w:szCs w:val="24"/>
        </w:rPr>
        <w:t>. sz. melléklet helyébe az alábbi melléklet lép:</w:t>
      </w:r>
    </w:p>
    <w:p w14:paraId="6C8F01A7" w14:textId="756FF8C7" w:rsidR="006600C6" w:rsidRDefault="006600C6" w:rsidP="006600C6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r w:rsidR="00227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2. sz. melléklet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3"/>
        <w:gridCol w:w="5561"/>
      </w:tblGrid>
      <w:tr w:rsidR="00227244" w:rsidRPr="00DC13E7" w14:paraId="63E48689" w14:textId="77777777" w:rsidTr="00325E5E">
        <w:trPr>
          <w:trHeight w:val="110"/>
          <w:jc w:val="center"/>
        </w:trPr>
        <w:tc>
          <w:tcPr>
            <w:tcW w:w="6744" w:type="dxa"/>
            <w:gridSpan w:val="2"/>
          </w:tcPr>
          <w:p w14:paraId="45BFA332" w14:textId="77777777" w:rsidR="00227244" w:rsidRPr="00227244" w:rsidRDefault="00227244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44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22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Magyarországi Romák Országos Önkormányzata</w:t>
            </w:r>
            <w:r w:rsidRPr="00227244">
              <w:rPr>
                <w:rFonts w:ascii="Times New Roman" w:hAnsi="Times New Roman" w:cs="Times New Roman"/>
                <w:sz w:val="24"/>
                <w:szCs w:val="24"/>
              </w:rPr>
              <w:t xml:space="preserve"> elnökhelyetteseinek névsora</w:t>
            </w:r>
          </w:p>
        </w:tc>
      </w:tr>
      <w:tr w:rsidR="00227244" w:rsidRPr="00DC13E7" w14:paraId="4E8067B5" w14:textId="77777777" w:rsidTr="00325E5E">
        <w:trPr>
          <w:trHeight w:val="110"/>
          <w:jc w:val="center"/>
        </w:trPr>
        <w:tc>
          <w:tcPr>
            <w:tcW w:w="1183" w:type="dxa"/>
          </w:tcPr>
          <w:p w14:paraId="510A19A6" w14:textId="77777777" w:rsidR="00227244" w:rsidRPr="00227244" w:rsidRDefault="00227244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2272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61" w:type="dxa"/>
          </w:tcPr>
          <w:p w14:paraId="0B86D404" w14:textId="77777777" w:rsidR="00227244" w:rsidRPr="00227244" w:rsidRDefault="00227244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244">
              <w:rPr>
                <w:rFonts w:ascii="Times New Roman" w:hAnsi="Times New Roman" w:cs="Times New Roman"/>
                <w:sz w:val="24"/>
                <w:szCs w:val="24"/>
              </w:rPr>
              <w:t>Galyas</w:t>
            </w:r>
            <w:proofErr w:type="spellEnd"/>
            <w:r w:rsidRPr="00227244">
              <w:rPr>
                <w:rFonts w:ascii="Times New Roman" w:hAnsi="Times New Roman" w:cs="Times New Roman"/>
                <w:sz w:val="24"/>
                <w:szCs w:val="24"/>
              </w:rPr>
              <w:t xml:space="preserve"> József</w:t>
            </w:r>
          </w:p>
        </w:tc>
      </w:tr>
      <w:tr w:rsidR="00227244" w:rsidRPr="00DC13E7" w14:paraId="64B1FDE3" w14:textId="77777777" w:rsidTr="00325E5E">
        <w:trPr>
          <w:trHeight w:val="110"/>
          <w:jc w:val="center"/>
        </w:trPr>
        <w:tc>
          <w:tcPr>
            <w:tcW w:w="1183" w:type="dxa"/>
          </w:tcPr>
          <w:p w14:paraId="2F1764D2" w14:textId="77777777" w:rsidR="00227244" w:rsidRPr="00227244" w:rsidRDefault="00227244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</w:p>
        </w:tc>
        <w:tc>
          <w:tcPr>
            <w:tcW w:w="5561" w:type="dxa"/>
          </w:tcPr>
          <w:p w14:paraId="2F838C81" w14:textId="5443A30F" w:rsidR="00227244" w:rsidRPr="00227244" w:rsidRDefault="00227244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44">
              <w:rPr>
                <w:rFonts w:ascii="Times New Roman" w:hAnsi="Times New Roman" w:cs="Times New Roman"/>
                <w:sz w:val="24"/>
                <w:szCs w:val="24"/>
              </w:rPr>
              <w:t>Réz</w:t>
            </w:r>
            <w:r w:rsidR="00643DF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27244">
              <w:rPr>
                <w:rFonts w:ascii="Times New Roman" w:hAnsi="Times New Roman" w:cs="Times New Roman"/>
                <w:sz w:val="24"/>
                <w:szCs w:val="24"/>
              </w:rPr>
              <w:t>űves János</w:t>
            </w:r>
          </w:p>
        </w:tc>
      </w:tr>
      <w:tr w:rsidR="00227244" w:rsidRPr="00DC13E7" w14:paraId="74667E71" w14:textId="77777777" w:rsidTr="00325E5E">
        <w:trPr>
          <w:trHeight w:val="110"/>
          <w:jc w:val="center"/>
        </w:trPr>
        <w:tc>
          <w:tcPr>
            <w:tcW w:w="1183" w:type="dxa"/>
          </w:tcPr>
          <w:p w14:paraId="1B65E32E" w14:textId="77777777" w:rsidR="00227244" w:rsidRPr="00227244" w:rsidRDefault="00227244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5561" w:type="dxa"/>
          </w:tcPr>
          <w:p w14:paraId="2EC91CE6" w14:textId="77777777" w:rsidR="00227244" w:rsidRPr="00227244" w:rsidRDefault="00227244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44">
              <w:rPr>
                <w:rFonts w:ascii="Times New Roman" w:hAnsi="Times New Roman" w:cs="Times New Roman"/>
                <w:sz w:val="24"/>
                <w:szCs w:val="24"/>
              </w:rPr>
              <w:t>Sárközi József</w:t>
            </w:r>
          </w:p>
        </w:tc>
      </w:tr>
      <w:tr w:rsidR="00227244" w:rsidRPr="00DC13E7" w14:paraId="728FF969" w14:textId="77777777" w:rsidTr="00325E5E">
        <w:trPr>
          <w:trHeight w:val="110"/>
          <w:jc w:val="center"/>
        </w:trPr>
        <w:tc>
          <w:tcPr>
            <w:tcW w:w="1183" w:type="dxa"/>
          </w:tcPr>
          <w:p w14:paraId="1B0D9B8E" w14:textId="77777777" w:rsidR="00227244" w:rsidRPr="00227244" w:rsidRDefault="00227244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</w:p>
        </w:tc>
        <w:tc>
          <w:tcPr>
            <w:tcW w:w="5561" w:type="dxa"/>
          </w:tcPr>
          <w:p w14:paraId="74155CA4" w14:textId="77777777" w:rsidR="00227244" w:rsidRPr="00227244" w:rsidRDefault="00227244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244">
              <w:rPr>
                <w:rFonts w:ascii="Times New Roman" w:hAnsi="Times New Roman" w:cs="Times New Roman"/>
                <w:sz w:val="24"/>
                <w:szCs w:val="24"/>
              </w:rPr>
              <w:t>Tar József István</w:t>
            </w:r>
          </w:p>
        </w:tc>
      </w:tr>
    </w:tbl>
    <w:p w14:paraId="22417F5C" w14:textId="77777777" w:rsidR="00227244" w:rsidRPr="0002124F" w:rsidRDefault="00227244" w:rsidP="006600C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607A71" w14:textId="59895468" w:rsidR="008E0730" w:rsidRDefault="00643DFD" w:rsidP="006600C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10. </w:t>
      </w:r>
      <w:r w:rsidR="00227244">
        <w:rPr>
          <w:rFonts w:ascii="Times New Roman" w:hAnsi="Times New Roman" w:cs="Times New Roman"/>
          <w:b/>
          <w:i/>
          <w:sz w:val="24"/>
          <w:szCs w:val="24"/>
        </w:rPr>
        <w:t xml:space="preserve">SZMSZ 3. sz. melléklet </w:t>
      </w:r>
      <w:r>
        <w:rPr>
          <w:rFonts w:ascii="Times New Roman" w:hAnsi="Times New Roman" w:cs="Times New Roman"/>
          <w:b/>
          <w:i/>
          <w:sz w:val="24"/>
          <w:szCs w:val="24"/>
        </w:rPr>
        <w:t>táblázat</w:t>
      </w:r>
      <w:r w:rsidR="00227244">
        <w:rPr>
          <w:rFonts w:ascii="Times New Roman" w:hAnsi="Times New Roman" w:cs="Times New Roman"/>
          <w:b/>
          <w:i/>
          <w:sz w:val="24"/>
          <w:szCs w:val="24"/>
        </w:rPr>
        <w:t xml:space="preserve"> 2. sorának helyébe az alábbi melléklet lép:</w:t>
      </w:r>
    </w:p>
    <w:p w14:paraId="2834E8E8" w14:textId="5667862E" w:rsidR="00227244" w:rsidRPr="00227244" w:rsidRDefault="00227244" w:rsidP="006600C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27244">
        <w:rPr>
          <w:rFonts w:ascii="Times New Roman" w:hAnsi="Times New Roman" w:cs="Times New Roman"/>
          <w:sz w:val="24"/>
          <w:szCs w:val="24"/>
        </w:rPr>
        <w:t>„2</w:t>
      </w:r>
      <w:r w:rsidR="00103731">
        <w:rPr>
          <w:rFonts w:ascii="Times New Roman" w:hAnsi="Times New Roman" w:cs="Times New Roman"/>
          <w:sz w:val="24"/>
          <w:szCs w:val="24"/>
        </w:rPr>
        <w:t>. …………..</w:t>
      </w:r>
      <w:r w:rsidRPr="00227244">
        <w:rPr>
          <w:rFonts w:ascii="Times New Roman" w:hAnsi="Times New Roman" w:cs="Times New Roman"/>
          <w:sz w:val="24"/>
          <w:szCs w:val="24"/>
        </w:rPr>
        <w:t xml:space="preserve"> Pénzügyi Bizottság tagja”</w:t>
      </w:r>
    </w:p>
    <w:p w14:paraId="291739D0" w14:textId="296939C8" w:rsidR="008E0730" w:rsidRDefault="00643DFD" w:rsidP="006600C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11. </w:t>
      </w:r>
      <w:r w:rsidR="00227244">
        <w:rPr>
          <w:rFonts w:ascii="Times New Roman" w:hAnsi="Times New Roman" w:cs="Times New Roman"/>
          <w:b/>
          <w:i/>
          <w:sz w:val="24"/>
          <w:szCs w:val="24"/>
        </w:rPr>
        <w:t>SZMSZ 4. sz. melléklete helyébe az alábbi melléklet lép:</w:t>
      </w:r>
    </w:p>
    <w:p w14:paraId="14379B90" w14:textId="58CAF8D4" w:rsidR="008365F8" w:rsidRPr="008365F8" w:rsidRDefault="008365F8" w:rsidP="008365F8">
      <w:pPr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„4. sz. melléklet </w:t>
      </w:r>
    </w:p>
    <w:p w14:paraId="1FFE4C85" w14:textId="701C5210" w:rsidR="008365F8" w:rsidRDefault="008365F8" w:rsidP="008365F8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365F8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A Magyarországi Romák Országos Önkormányzat tanácsnokai és feladatkörei</w:t>
      </w:r>
    </w:p>
    <w:p w14:paraId="098519D7" w14:textId="77777777" w:rsidR="00643DFD" w:rsidRPr="008365F8" w:rsidRDefault="00643DFD" w:rsidP="008365F8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365F8" w:rsidRPr="008365F8" w14:paraId="16DDE595" w14:textId="77777777" w:rsidTr="00325E5E">
        <w:tc>
          <w:tcPr>
            <w:tcW w:w="4531" w:type="dxa"/>
          </w:tcPr>
          <w:p w14:paraId="79CA6042" w14:textId="77777777" w:rsidR="008365F8" w:rsidRPr="008365F8" w:rsidRDefault="008365F8" w:rsidP="00325E5E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5F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(1) A Magyarországi Romák Országos Önkormányzat roma hagyományokért és nyelvápolásért felelős tanácsnoka; </w:t>
            </w:r>
          </w:p>
          <w:p w14:paraId="63DBAAED" w14:textId="77777777" w:rsidR="008365F8" w:rsidRPr="008365F8" w:rsidRDefault="008365F8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D39361D" w14:textId="49E82D4D" w:rsidR="008365F8" w:rsidRPr="008365F8" w:rsidRDefault="00293D3E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Bernáth Bálint</w:t>
            </w:r>
          </w:p>
        </w:tc>
      </w:tr>
      <w:tr w:rsidR="008365F8" w:rsidRPr="008365F8" w14:paraId="20A8C2E8" w14:textId="77777777" w:rsidTr="00325E5E">
        <w:tc>
          <w:tcPr>
            <w:tcW w:w="4531" w:type="dxa"/>
          </w:tcPr>
          <w:p w14:paraId="59BD4019" w14:textId="77777777" w:rsidR="008365F8" w:rsidRPr="008365F8" w:rsidRDefault="008365F8" w:rsidP="00325E5E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5F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(2) A Magyarországi Romák Országos Önkormányzat roma intézményhálózatért felelős tanácsnoka; </w:t>
            </w:r>
          </w:p>
          <w:p w14:paraId="4C50D70C" w14:textId="77777777" w:rsidR="008365F8" w:rsidRPr="008365F8" w:rsidRDefault="008365F8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456CAA3" w14:textId="42655573" w:rsidR="008365F8" w:rsidRPr="008365F8" w:rsidRDefault="00293D3E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Orsós Ferenc</w:t>
            </w:r>
          </w:p>
        </w:tc>
      </w:tr>
      <w:tr w:rsidR="008365F8" w:rsidRPr="008365F8" w14:paraId="0D8D336F" w14:textId="77777777" w:rsidTr="00325E5E">
        <w:tc>
          <w:tcPr>
            <w:tcW w:w="4531" w:type="dxa"/>
          </w:tcPr>
          <w:p w14:paraId="054A0325" w14:textId="77777777" w:rsidR="008365F8" w:rsidRPr="008365F8" w:rsidRDefault="008365F8" w:rsidP="00325E5E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5F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(3) A Magyarországi Romák Országos Önkormányzat roma nemzetiségi pályázatokért felelős tanácsnoka; </w:t>
            </w:r>
          </w:p>
          <w:p w14:paraId="03675326" w14:textId="77777777" w:rsidR="008365F8" w:rsidRPr="008365F8" w:rsidRDefault="008365F8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DED8ED4" w14:textId="3A517382" w:rsidR="008365F8" w:rsidRPr="008365F8" w:rsidRDefault="00293D3E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Horváth Zsolt</w:t>
            </w:r>
          </w:p>
        </w:tc>
      </w:tr>
      <w:tr w:rsidR="008365F8" w:rsidRPr="008365F8" w14:paraId="13D65639" w14:textId="77777777" w:rsidTr="00325E5E">
        <w:tc>
          <w:tcPr>
            <w:tcW w:w="4531" w:type="dxa"/>
          </w:tcPr>
          <w:p w14:paraId="7CFAE9AF" w14:textId="77777777" w:rsidR="008365F8" w:rsidRPr="008365F8" w:rsidRDefault="008365F8" w:rsidP="00325E5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365F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(4) A Magyarországi Romák Országos Önkormányzatának roma sport- és ifjúságért felelős tanácsnoka;</w:t>
            </w:r>
          </w:p>
          <w:p w14:paraId="40E3DFE7" w14:textId="77777777" w:rsidR="008365F8" w:rsidRPr="008365F8" w:rsidRDefault="008365F8" w:rsidP="00325E5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0111682E" w14:textId="77777777" w:rsidR="008365F8" w:rsidRPr="008365F8" w:rsidRDefault="008365F8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5F8" w:rsidRPr="008365F8" w14:paraId="5EB4C006" w14:textId="77777777" w:rsidTr="00325E5E">
        <w:tc>
          <w:tcPr>
            <w:tcW w:w="4531" w:type="dxa"/>
          </w:tcPr>
          <w:p w14:paraId="20B69450" w14:textId="77777777" w:rsidR="008365F8" w:rsidRPr="008365F8" w:rsidRDefault="008365F8" w:rsidP="00325E5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365F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(5) Magyarországi Romák Országos Önkormányzatának roma foglalkoztatásért felelős tanácsnoka.</w:t>
            </w:r>
          </w:p>
          <w:p w14:paraId="17648A9C" w14:textId="77777777" w:rsidR="008365F8" w:rsidRPr="008365F8" w:rsidRDefault="008365F8" w:rsidP="00325E5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07262DB9" w14:textId="77777777" w:rsidR="008365F8" w:rsidRPr="008365F8" w:rsidRDefault="008365F8" w:rsidP="00325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379602" w14:textId="77777777" w:rsidR="008365F8" w:rsidRPr="008365F8" w:rsidRDefault="008365F8" w:rsidP="008365F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82BB92" w14:textId="77777777" w:rsidR="008365F8" w:rsidRPr="008365F8" w:rsidRDefault="008365F8" w:rsidP="008365F8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365F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8365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Pr="008365F8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Magyarországi Romák Országos Önkormányzat</w:t>
      </w:r>
      <w:r w:rsidRPr="008365F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Pr="008365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roma hagyományokért és nyelvápolásért felelős tanácsnokának feladatai: </w:t>
      </w:r>
    </w:p>
    <w:p w14:paraId="546298A5" w14:textId="77777777" w:rsidR="008365F8" w:rsidRPr="008365F8" w:rsidRDefault="008365F8" w:rsidP="008365F8">
      <w:pPr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sz w:val="24"/>
          <w:szCs w:val="24"/>
        </w:rPr>
        <w:t xml:space="preserve">- figyelemmel kíséri az Önkormányzat által fenntartott oktatási intézmények roma nemzetiségi nevelési, roma nyelv és hagyományápolást érintő szakmai tevékenységét; </w:t>
      </w:r>
    </w:p>
    <w:p w14:paraId="6586CC27" w14:textId="77777777" w:rsidR="008365F8" w:rsidRPr="008365F8" w:rsidRDefault="008365F8" w:rsidP="008365F8">
      <w:pPr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sz w:val="24"/>
          <w:szCs w:val="24"/>
        </w:rPr>
        <w:t xml:space="preserve">- véleményezi a roma nemzetiségi nevelést érintő, törvény, rendelet, tanterv, és tankönyvkiadási </w:t>
      </w:r>
      <w:proofErr w:type="gramStart"/>
      <w:r w:rsidRPr="008365F8">
        <w:rPr>
          <w:rFonts w:ascii="Times New Roman" w:hAnsi="Times New Roman" w:cs="Times New Roman"/>
          <w:sz w:val="24"/>
          <w:szCs w:val="24"/>
        </w:rPr>
        <w:t>koncepciók</w:t>
      </w:r>
      <w:proofErr w:type="gramEnd"/>
      <w:r w:rsidRPr="008365F8">
        <w:rPr>
          <w:rFonts w:ascii="Times New Roman" w:hAnsi="Times New Roman" w:cs="Times New Roman"/>
          <w:sz w:val="24"/>
          <w:szCs w:val="24"/>
        </w:rPr>
        <w:t xml:space="preserve"> tervezeteit, </w:t>
      </w:r>
    </w:p>
    <w:p w14:paraId="7F52E8AE" w14:textId="77777777" w:rsidR="008365F8" w:rsidRPr="008365F8" w:rsidRDefault="008365F8" w:rsidP="008365F8">
      <w:pPr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sz w:val="24"/>
          <w:szCs w:val="24"/>
        </w:rPr>
        <w:t xml:space="preserve">- javaslatot tesz az Önkormányzat által fenntartott oktatási intézmények roma hagyományok és roma nyelvápolás fejlesztését érintő kérdésekben; </w:t>
      </w:r>
    </w:p>
    <w:p w14:paraId="2AB5465C" w14:textId="77777777" w:rsidR="008365F8" w:rsidRPr="008365F8" w:rsidRDefault="008365F8" w:rsidP="008365F8">
      <w:pPr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sz w:val="24"/>
          <w:szCs w:val="24"/>
        </w:rPr>
        <w:t xml:space="preserve">- kapcsolatot tart az ország területén működő roma nyelvet és tradicionális hagyományokat őrző, ápoló szervezetekkel. </w:t>
      </w:r>
    </w:p>
    <w:p w14:paraId="075907AD" w14:textId="77777777" w:rsidR="008365F8" w:rsidRPr="008365F8" w:rsidRDefault="008365F8" w:rsidP="008365F8">
      <w:pPr>
        <w:pStyle w:val="Cmsor2"/>
        <w:spacing w:after="120"/>
        <w:jc w:val="both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8365F8">
        <w:rPr>
          <w:rFonts w:ascii="Times New Roman" w:hAnsi="Times New Roman" w:cs="Times New Roman"/>
          <w:color w:val="auto"/>
          <w:sz w:val="24"/>
          <w:szCs w:val="24"/>
        </w:rPr>
        <w:t xml:space="preserve">2. </w:t>
      </w:r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A </w:t>
      </w:r>
      <w:proofErr w:type="spellStart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>Magyarországi</w:t>
      </w:r>
      <w:proofErr w:type="spellEnd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proofErr w:type="spellStart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>Romák</w:t>
      </w:r>
      <w:proofErr w:type="spellEnd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proofErr w:type="spellStart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>Országos</w:t>
      </w:r>
      <w:proofErr w:type="spellEnd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proofErr w:type="spellStart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>Önkormányzat</w:t>
      </w:r>
      <w:proofErr w:type="spellEnd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proofErr w:type="spellStart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>roma</w:t>
      </w:r>
      <w:proofErr w:type="spellEnd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proofErr w:type="spellStart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>intézményhálózatért</w:t>
      </w:r>
      <w:proofErr w:type="spellEnd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proofErr w:type="spellStart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>felelős</w:t>
      </w:r>
      <w:proofErr w:type="spellEnd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proofErr w:type="spellStart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>tanácsnokának</w:t>
      </w:r>
      <w:proofErr w:type="spellEnd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proofErr w:type="spellStart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>feladatai</w:t>
      </w:r>
      <w:proofErr w:type="spellEnd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>:</w:t>
      </w:r>
    </w:p>
    <w:p w14:paraId="7D881990" w14:textId="77777777" w:rsidR="008365F8" w:rsidRPr="008365F8" w:rsidRDefault="008365F8" w:rsidP="008365F8">
      <w:pPr>
        <w:pStyle w:val="Felsorols"/>
        <w:numPr>
          <w:ilvl w:val="0"/>
          <w:numId w:val="16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65F8">
        <w:rPr>
          <w:rFonts w:ascii="Times New Roman" w:hAnsi="Times New Roman" w:cs="Times New Roman"/>
          <w:sz w:val="24"/>
          <w:szCs w:val="24"/>
        </w:rPr>
        <w:t>Felügyeli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koordinálja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az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MROÖ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fenntartásában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irányítása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vagy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felügyelete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alatt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működő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intézmények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(pl.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oktatási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kulturális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szociális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közművelődési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tevékenységét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>.</w:t>
      </w:r>
    </w:p>
    <w:p w14:paraId="69499F79" w14:textId="77777777" w:rsidR="008365F8" w:rsidRPr="008365F8" w:rsidRDefault="008365F8" w:rsidP="008365F8">
      <w:pPr>
        <w:pStyle w:val="Felsorols"/>
        <w:numPr>
          <w:ilvl w:val="0"/>
          <w:numId w:val="16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65F8">
        <w:rPr>
          <w:rFonts w:ascii="Times New Roman" w:hAnsi="Times New Roman" w:cs="Times New Roman"/>
          <w:sz w:val="24"/>
          <w:szCs w:val="24"/>
        </w:rPr>
        <w:t>Közreműködik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az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intézményfejlesztési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koncepciók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fenntartási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tervek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kidolgozásában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>.</w:t>
      </w:r>
    </w:p>
    <w:p w14:paraId="4877D008" w14:textId="77777777" w:rsidR="008365F8" w:rsidRPr="008365F8" w:rsidRDefault="008365F8" w:rsidP="008365F8">
      <w:pPr>
        <w:pStyle w:val="Felsorols"/>
        <w:numPr>
          <w:ilvl w:val="0"/>
          <w:numId w:val="16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65F8">
        <w:rPr>
          <w:rFonts w:ascii="Times New Roman" w:hAnsi="Times New Roman" w:cs="Times New Roman"/>
          <w:sz w:val="24"/>
          <w:szCs w:val="24"/>
        </w:rPr>
        <w:t>Ellenőrzi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az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intézmények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szakmai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működését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gazdálkodását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jogszabályi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előírásoknak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való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megfelelést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>.</w:t>
      </w:r>
    </w:p>
    <w:p w14:paraId="37748C0A" w14:textId="77777777" w:rsidR="008365F8" w:rsidRPr="008365F8" w:rsidRDefault="008365F8" w:rsidP="008365F8">
      <w:pPr>
        <w:pStyle w:val="Felsorols"/>
        <w:numPr>
          <w:ilvl w:val="0"/>
          <w:numId w:val="16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65F8">
        <w:rPr>
          <w:rFonts w:ascii="Times New Roman" w:hAnsi="Times New Roman" w:cs="Times New Roman"/>
          <w:sz w:val="24"/>
          <w:szCs w:val="24"/>
        </w:rPr>
        <w:lastRenderedPageBreak/>
        <w:t>Elősegíti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az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intézmények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közötti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szakmai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együttműködést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tapasztalatcserét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hálózatépítést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>.</w:t>
      </w:r>
    </w:p>
    <w:p w14:paraId="0D2D19E7" w14:textId="77777777" w:rsidR="008365F8" w:rsidRPr="008365F8" w:rsidRDefault="008365F8" w:rsidP="008365F8">
      <w:pPr>
        <w:pStyle w:val="Felsorols"/>
        <w:numPr>
          <w:ilvl w:val="0"/>
          <w:numId w:val="16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65F8">
        <w:rPr>
          <w:rFonts w:ascii="Times New Roman" w:hAnsi="Times New Roman" w:cs="Times New Roman"/>
          <w:sz w:val="24"/>
          <w:szCs w:val="24"/>
        </w:rPr>
        <w:t>Kapcsolatot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tart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az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állami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önkormányzati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civil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fenntartókkal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valamint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részt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vesz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az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intézményhálózat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fejlesztését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célzó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pályázatok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előkészítésében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megvalósításában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>.</w:t>
      </w:r>
    </w:p>
    <w:p w14:paraId="16476439" w14:textId="77777777" w:rsidR="008365F8" w:rsidRPr="008365F8" w:rsidRDefault="008365F8" w:rsidP="008365F8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365F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3. </w:t>
      </w:r>
      <w:r w:rsidRPr="008365F8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A Magyarországi Romák Országos Önkormányzat</w:t>
      </w:r>
      <w:r w:rsidRPr="008365F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Pr="008365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roma nemzetiségi pályázatokért felelős tanácsnokának feladatai: </w:t>
      </w:r>
    </w:p>
    <w:p w14:paraId="4BDCA61D" w14:textId="77777777" w:rsidR="008365F8" w:rsidRPr="008365F8" w:rsidRDefault="008365F8" w:rsidP="008365F8">
      <w:pPr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sz w:val="24"/>
          <w:szCs w:val="24"/>
        </w:rPr>
        <w:t xml:space="preserve">- tanácsnoki munkája során kapcsolatot tart és együttműködik a </w:t>
      </w:r>
      <w:r w:rsidRPr="008365F8">
        <w:rPr>
          <w:rFonts w:ascii="Times New Roman" w:hAnsi="Times New Roman" w:cs="Times New Roman"/>
          <w:bCs/>
          <w:iCs/>
          <w:sz w:val="24"/>
          <w:szCs w:val="24"/>
        </w:rPr>
        <w:t>Magyarországi Romák Országos Önkormányzat</w:t>
      </w:r>
      <w:r w:rsidRPr="008365F8">
        <w:rPr>
          <w:rFonts w:ascii="Times New Roman" w:hAnsi="Times New Roman" w:cs="Times New Roman"/>
          <w:sz w:val="24"/>
          <w:szCs w:val="24"/>
        </w:rPr>
        <w:t xml:space="preserve"> tanácsnokaival,</w:t>
      </w:r>
    </w:p>
    <w:p w14:paraId="6ADD8458" w14:textId="77777777" w:rsidR="008365F8" w:rsidRPr="008365F8" w:rsidRDefault="008365F8" w:rsidP="008365F8">
      <w:pPr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sz w:val="24"/>
          <w:szCs w:val="24"/>
        </w:rPr>
        <w:t xml:space="preserve">- </w:t>
      </w:r>
      <w:r w:rsidRPr="008365F8">
        <w:rPr>
          <w:rFonts w:ascii="Times New Roman" w:hAnsi="Times New Roman" w:cs="Times New Roman"/>
          <w:bCs/>
          <w:iCs/>
          <w:sz w:val="24"/>
          <w:szCs w:val="24"/>
        </w:rPr>
        <w:t>Magyarországi Romák Országos Önkormányzat</w:t>
      </w:r>
      <w:r w:rsidRPr="008365F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8365F8">
        <w:rPr>
          <w:rFonts w:ascii="Times New Roman" w:hAnsi="Times New Roman" w:cs="Times New Roman"/>
          <w:sz w:val="24"/>
          <w:szCs w:val="24"/>
        </w:rPr>
        <w:t>tanácsnokaival együttműködve azok útján a civil szervezetek és roma nemzetiségi önkormányzatok részére szakmai tájékoztatást nyújt a roma kulturális-, művészeti és közösségi célú pályázatok elkészítéséhez,</w:t>
      </w:r>
    </w:p>
    <w:p w14:paraId="4F2B0DB1" w14:textId="77777777" w:rsidR="008365F8" w:rsidRPr="008365F8" w:rsidRDefault="008365F8" w:rsidP="008365F8">
      <w:pPr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sz w:val="24"/>
          <w:szCs w:val="24"/>
        </w:rPr>
        <w:t xml:space="preserve">- tanácsnoki munkája során részt vesz a roma nemzetiségi pályázatok döntés-hozó bizottságában. </w:t>
      </w:r>
    </w:p>
    <w:p w14:paraId="41B92487" w14:textId="77777777" w:rsidR="008365F8" w:rsidRPr="008365F8" w:rsidRDefault="008365F8" w:rsidP="008365F8">
      <w:pPr>
        <w:pStyle w:val="Cmsor2"/>
        <w:spacing w:after="120"/>
        <w:jc w:val="both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8365F8">
        <w:rPr>
          <w:rFonts w:ascii="Times New Roman" w:hAnsi="Times New Roman" w:cs="Times New Roman"/>
          <w:color w:val="auto"/>
          <w:sz w:val="24"/>
          <w:szCs w:val="24"/>
        </w:rPr>
        <w:t xml:space="preserve">4. </w:t>
      </w:r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A </w:t>
      </w:r>
      <w:proofErr w:type="spellStart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>Magyarországi</w:t>
      </w:r>
      <w:proofErr w:type="spellEnd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proofErr w:type="spellStart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>Romák</w:t>
      </w:r>
      <w:proofErr w:type="spellEnd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proofErr w:type="spellStart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>Orszgos</w:t>
      </w:r>
      <w:proofErr w:type="spellEnd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proofErr w:type="spellStart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>Önkormányzat</w:t>
      </w:r>
      <w:proofErr w:type="spellEnd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proofErr w:type="spellStart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>roma</w:t>
      </w:r>
      <w:proofErr w:type="spellEnd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sport- </w:t>
      </w:r>
      <w:proofErr w:type="spellStart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>és</w:t>
      </w:r>
      <w:proofErr w:type="spellEnd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proofErr w:type="spellStart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>ifjúságért</w:t>
      </w:r>
      <w:proofErr w:type="spellEnd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proofErr w:type="spellStart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>felelős</w:t>
      </w:r>
      <w:proofErr w:type="spellEnd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proofErr w:type="spellStart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>tanácsnokának</w:t>
      </w:r>
      <w:proofErr w:type="spellEnd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proofErr w:type="spellStart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>feladatai</w:t>
      </w:r>
      <w:proofErr w:type="spellEnd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>:</w:t>
      </w:r>
    </w:p>
    <w:p w14:paraId="76BB3817" w14:textId="77777777" w:rsidR="008365F8" w:rsidRPr="008365F8" w:rsidRDefault="008365F8" w:rsidP="008365F8">
      <w:pPr>
        <w:pStyle w:val="Felsorols"/>
        <w:numPr>
          <w:ilvl w:val="0"/>
          <w:numId w:val="0"/>
        </w:numPr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Összehangolja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támogatja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az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önkormányzat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sport-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ifjúságpolitikai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tevékenységét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>.</w:t>
      </w:r>
    </w:p>
    <w:p w14:paraId="0763BD86" w14:textId="77777777" w:rsidR="008365F8" w:rsidRPr="008365F8" w:rsidRDefault="008365F8" w:rsidP="008365F8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Előmozdítja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roma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fiatalok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sportban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közösségi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életben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való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aktív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részvételét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különös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tekintettel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tehetséggondozásra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>.</w:t>
      </w:r>
    </w:p>
    <w:p w14:paraId="186A7834" w14:textId="77777777" w:rsidR="008365F8" w:rsidRPr="008365F8" w:rsidRDefault="008365F8" w:rsidP="008365F8">
      <w:pPr>
        <w:pStyle w:val="Felsorols"/>
        <w:numPr>
          <w:ilvl w:val="0"/>
          <w:numId w:val="0"/>
        </w:numPr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Kapcsolatot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tart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sportegyesületekkel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iskolákkal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ifjúsági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szervezetekkel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civil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partnerekkel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>.</w:t>
      </w:r>
    </w:p>
    <w:p w14:paraId="4792110C" w14:textId="77777777" w:rsidR="008365F8" w:rsidRPr="008365F8" w:rsidRDefault="008365F8" w:rsidP="008365F8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Részt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vesz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roma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fiatalokat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célzó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sport-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közösségi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programok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versenyek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táborok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ösztöndíjprogramok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szervezésében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koordinálásában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>.</w:t>
      </w:r>
    </w:p>
    <w:p w14:paraId="49A4CF01" w14:textId="77777777" w:rsidR="008365F8" w:rsidRPr="008365F8" w:rsidRDefault="008365F8" w:rsidP="008365F8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Közreműködik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az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ifjúsági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stratégiák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sportfejlesztési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tervek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valamint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prevenciós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közösségfejlesztő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programok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kidolgozásában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>.</w:t>
      </w:r>
    </w:p>
    <w:p w14:paraId="52A62471" w14:textId="77777777" w:rsidR="008365F8" w:rsidRPr="008365F8" w:rsidRDefault="008365F8" w:rsidP="008365F8">
      <w:pPr>
        <w:pStyle w:val="Cmsor2"/>
        <w:spacing w:after="120"/>
        <w:jc w:val="both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8365F8">
        <w:rPr>
          <w:rFonts w:ascii="Times New Roman" w:hAnsi="Times New Roman" w:cs="Times New Roman"/>
          <w:color w:val="auto"/>
          <w:sz w:val="24"/>
          <w:szCs w:val="24"/>
        </w:rPr>
        <w:t xml:space="preserve">5. </w:t>
      </w:r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A </w:t>
      </w:r>
      <w:proofErr w:type="spellStart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>Magyarországi</w:t>
      </w:r>
      <w:proofErr w:type="spellEnd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proofErr w:type="spellStart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>Romák</w:t>
      </w:r>
      <w:proofErr w:type="spellEnd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proofErr w:type="spellStart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>Orszgos</w:t>
      </w:r>
      <w:proofErr w:type="spellEnd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proofErr w:type="spellStart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>Önkormányzat</w:t>
      </w:r>
      <w:proofErr w:type="spellEnd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proofErr w:type="spellStart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>roma</w:t>
      </w:r>
      <w:proofErr w:type="spellEnd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proofErr w:type="spellStart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>foglalkoztatásért</w:t>
      </w:r>
      <w:proofErr w:type="spellEnd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proofErr w:type="spellStart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>felelős</w:t>
      </w:r>
      <w:proofErr w:type="spellEnd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proofErr w:type="spellStart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>tanácsnokának</w:t>
      </w:r>
      <w:proofErr w:type="spellEnd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proofErr w:type="spellStart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>feladatai</w:t>
      </w:r>
      <w:proofErr w:type="spellEnd"/>
      <w:r w:rsidRPr="008365F8">
        <w:rPr>
          <w:rFonts w:ascii="Times New Roman" w:hAnsi="Times New Roman" w:cs="Times New Roman"/>
          <w:color w:val="auto"/>
          <w:sz w:val="24"/>
          <w:szCs w:val="24"/>
          <w:u w:val="single"/>
        </w:rPr>
        <w:t>:</w:t>
      </w:r>
    </w:p>
    <w:p w14:paraId="4AD0DD0A" w14:textId="77777777" w:rsidR="008365F8" w:rsidRPr="008365F8" w:rsidRDefault="008365F8" w:rsidP="008365F8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Közreműködik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az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országos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helyi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roma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foglalkoztatási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programok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kidolgozásában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megvalósításában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>.</w:t>
      </w:r>
    </w:p>
    <w:p w14:paraId="49BCA83E" w14:textId="77777777" w:rsidR="008365F8" w:rsidRPr="008365F8" w:rsidRDefault="008365F8" w:rsidP="008365F8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Kapcsolatot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tart a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munkaügyi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szervekkel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kormányhivatalokkal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gazdasági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kamarákkal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valamint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civil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nonprofit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szervezetekkel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roma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munkavállalók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elhelyezkedésének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elősegítése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érdekében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>.</w:t>
      </w:r>
    </w:p>
    <w:p w14:paraId="658F23AB" w14:textId="77777777" w:rsidR="008365F8" w:rsidRPr="008365F8" w:rsidRDefault="008365F8" w:rsidP="008365F8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Javaslatokat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dolgoz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ki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az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önkormányzat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foglalkoztatáspolitikai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stratégiájára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valamint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munkaerőpiaci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integrációt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segítő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képzési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átképzési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programokra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>.</w:t>
      </w:r>
    </w:p>
    <w:p w14:paraId="3F584C76" w14:textId="77777777" w:rsidR="008365F8" w:rsidRPr="008365F8" w:rsidRDefault="008365F8" w:rsidP="008365F8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Figyelemmel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kíséri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roma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közösségekben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zajló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közfoglalkoztatási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vállalkozásfejlesztési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szociális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gazdasági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kezdeményezéseket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>.</w:t>
      </w:r>
    </w:p>
    <w:p w14:paraId="12A328CE" w14:textId="7DF61A40" w:rsidR="00643DFD" w:rsidRDefault="008365F8" w:rsidP="00643DFD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8365F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Elősegíti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roma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fiatalok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nők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munkaerőpiaci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részvételének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növelését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célzó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programok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5F8">
        <w:rPr>
          <w:rFonts w:ascii="Times New Roman" w:hAnsi="Times New Roman" w:cs="Times New Roman"/>
          <w:sz w:val="24"/>
          <w:szCs w:val="24"/>
        </w:rPr>
        <w:t>megvalósítását</w:t>
      </w:r>
      <w:proofErr w:type="spellEnd"/>
      <w:r w:rsidRPr="008365F8">
        <w:rPr>
          <w:rFonts w:ascii="Times New Roman" w:hAnsi="Times New Roman" w:cs="Times New Roman"/>
          <w:sz w:val="24"/>
          <w:szCs w:val="24"/>
        </w:rPr>
        <w:t>.”</w:t>
      </w:r>
    </w:p>
    <w:p w14:paraId="35495543" w14:textId="32DBDC9B" w:rsidR="008365F8" w:rsidRDefault="00643DFD" w:rsidP="008365F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12. </w:t>
      </w:r>
      <w:r w:rsidR="008365F8">
        <w:rPr>
          <w:rFonts w:ascii="Times New Roman" w:hAnsi="Times New Roman" w:cs="Times New Roman"/>
          <w:b/>
          <w:i/>
          <w:sz w:val="24"/>
          <w:szCs w:val="24"/>
        </w:rPr>
        <w:t>SZMSZ 5</w:t>
      </w:r>
      <w:r w:rsidR="000B3005">
        <w:rPr>
          <w:rFonts w:ascii="Times New Roman" w:hAnsi="Times New Roman" w:cs="Times New Roman"/>
          <w:b/>
          <w:i/>
          <w:sz w:val="24"/>
          <w:szCs w:val="24"/>
        </w:rPr>
        <w:t>. sz. melléklet táblázata kiegészül az 5. és 6. sorral az alábbiak szerint:</w:t>
      </w:r>
    </w:p>
    <w:p w14:paraId="5C44A9B0" w14:textId="1DC1A780" w:rsidR="000B3005" w:rsidRPr="000B3005" w:rsidRDefault="000B3005" w:rsidP="008365F8">
      <w:pPr>
        <w:jc w:val="both"/>
        <w:rPr>
          <w:rFonts w:ascii="Times New Roman" w:hAnsi="Times New Roman" w:cs="Times New Roman"/>
          <w:sz w:val="24"/>
          <w:szCs w:val="24"/>
        </w:rPr>
      </w:pPr>
      <w:r w:rsidRPr="000B3005">
        <w:rPr>
          <w:rFonts w:ascii="Times New Roman" w:hAnsi="Times New Roman" w:cs="Times New Roman"/>
          <w:i/>
          <w:sz w:val="24"/>
          <w:szCs w:val="24"/>
        </w:rPr>
        <w:t xml:space="preserve">„5. </w:t>
      </w:r>
      <w:r w:rsidRPr="000B3005">
        <w:rPr>
          <w:rFonts w:ascii="Times New Roman" w:hAnsi="Times New Roman" w:cs="Times New Roman"/>
          <w:sz w:val="24"/>
          <w:szCs w:val="24"/>
        </w:rPr>
        <w:t>Tiszapüspöki Általános Iskola</w:t>
      </w:r>
    </w:p>
    <w:p w14:paraId="7203F565" w14:textId="3C979F72" w:rsidR="006600C6" w:rsidRPr="00643DFD" w:rsidRDefault="000B3005" w:rsidP="00643DF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B3005">
        <w:rPr>
          <w:rFonts w:ascii="Times New Roman" w:hAnsi="Times New Roman" w:cs="Times New Roman"/>
          <w:sz w:val="24"/>
          <w:szCs w:val="24"/>
        </w:rPr>
        <w:t>6. Teleki József Általános Iskola és Szakképző Iskola</w:t>
      </w:r>
      <w:r w:rsidR="00643DFD">
        <w:rPr>
          <w:rFonts w:ascii="Times New Roman" w:hAnsi="Times New Roman" w:cs="Times New Roman"/>
          <w:sz w:val="24"/>
          <w:szCs w:val="24"/>
        </w:rPr>
        <w:t>”</w:t>
      </w:r>
    </w:p>
    <w:p w14:paraId="1CEA2399" w14:textId="77777777" w:rsidR="006600C6" w:rsidRPr="008A31EC" w:rsidRDefault="006600C6" w:rsidP="006600C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Kérem a Tisztelt Közgyűlést az előterjesztést megvitatni és az alábbi határozati javaslatot elfogadni!</w:t>
      </w:r>
    </w:p>
    <w:p w14:paraId="5D645A74" w14:textId="77777777" w:rsidR="006600C6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6DEF04FB" w14:textId="77777777" w:rsidR="006600C6" w:rsidRPr="004524C3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059F0028" w14:textId="77777777" w:rsidR="006600C6" w:rsidRPr="0052092A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3FD5B275" w14:textId="77777777" w:rsidR="006600C6" w:rsidRPr="00CF0293" w:rsidRDefault="006600C6" w:rsidP="006600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Magyarországi Romák Országos Önkormányzatának Közgyűlése megtárgyalta a </w:t>
      </w:r>
      <w:r w:rsidRPr="006977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 xml:space="preserve">Magyarországi Romák Országos Önkormányzat Szervezeti és Működési Szabályzatának módosítása”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tárgyú előterjesztést és az alábbi határozatot hozza:</w:t>
      </w:r>
    </w:p>
    <w:p w14:paraId="042C07A0" w14:textId="77777777" w:rsidR="006600C6" w:rsidRDefault="006600C6" w:rsidP="006600C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82D45CA" w14:textId="77777777" w:rsidR="006600C6" w:rsidRDefault="006600C6" w:rsidP="006600C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BDB26DA" w14:textId="77777777" w:rsidR="006600C6" w:rsidRDefault="006600C6" w:rsidP="006600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lang w:eastAsia="hu-HU"/>
          <w14:ligatures w14:val="none"/>
        </w:rPr>
      </w:pPr>
      <w:r w:rsidRPr="00C332E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elfogadja a Magyarországi Romák Országos Önkormányzat Szervezeti és Működési Szabályzatának módosítását a melléklet szerinti tartalommal.</w:t>
      </w:r>
    </w:p>
    <w:p w14:paraId="516E7C8B" w14:textId="77777777" w:rsidR="006600C6" w:rsidRDefault="006600C6" w:rsidP="006600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lang w:eastAsia="hu-HU"/>
          <w14:ligatures w14:val="none"/>
        </w:rPr>
      </w:pPr>
    </w:p>
    <w:p w14:paraId="16ACCA5F" w14:textId="77777777" w:rsidR="006600C6" w:rsidRDefault="006600C6" w:rsidP="006600C6">
      <w:pPr>
        <w:spacing w:after="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7DDC6B3C" w14:textId="33422D83" w:rsidR="006600C6" w:rsidRPr="008431F7" w:rsidRDefault="00365E41" w:rsidP="006600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11. 26</w:t>
      </w:r>
      <w:bookmarkStart w:id="0" w:name="_GoBack"/>
      <w:bookmarkEnd w:id="0"/>
      <w:r w:rsidR="006600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0C0ADD01" w14:textId="77777777" w:rsidR="006600C6" w:rsidRPr="0011532C" w:rsidRDefault="006600C6" w:rsidP="006600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Végrehajtásért felelős: elnök</w:t>
      </w:r>
    </w:p>
    <w:p w14:paraId="3CA09644" w14:textId="49200C7F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AC6C15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A1FEF"/>
    <w:multiLevelType w:val="hybridMultilevel"/>
    <w:tmpl w:val="F17E3180"/>
    <w:lvl w:ilvl="0" w:tplc="F29AAFD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3"/>
  </w:num>
  <w:num w:numId="4">
    <w:abstractNumId w:val="10"/>
  </w:num>
  <w:num w:numId="5">
    <w:abstractNumId w:val="6"/>
  </w:num>
  <w:num w:numId="6">
    <w:abstractNumId w:val="12"/>
  </w:num>
  <w:num w:numId="7">
    <w:abstractNumId w:val="7"/>
  </w:num>
  <w:num w:numId="8">
    <w:abstractNumId w:val="8"/>
  </w:num>
  <w:num w:numId="9">
    <w:abstractNumId w:val="11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3005"/>
    <w:rsid w:val="000B5CCD"/>
    <w:rsid w:val="000B61C7"/>
    <w:rsid w:val="000B65AB"/>
    <w:rsid w:val="000B6AA8"/>
    <w:rsid w:val="000C1DE4"/>
    <w:rsid w:val="000C5F16"/>
    <w:rsid w:val="000D6CA2"/>
    <w:rsid w:val="000E3E7C"/>
    <w:rsid w:val="000F0098"/>
    <w:rsid w:val="000F3AAF"/>
    <w:rsid w:val="00103731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0D7F"/>
    <w:rsid w:val="0020769F"/>
    <w:rsid w:val="00227244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93D3E"/>
    <w:rsid w:val="00295AC6"/>
    <w:rsid w:val="00297324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E41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43DFD"/>
    <w:rsid w:val="00651B18"/>
    <w:rsid w:val="00654660"/>
    <w:rsid w:val="006600C6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365F8"/>
    <w:rsid w:val="008431F7"/>
    <w:rsid w:val="0085653B"/>
    <w:rsid w:val="00863811"/>
    <w:rsid w:val="00863EF5"/>
    <w:rsid w:val="00866052"/>
    <w:rsid w:val="00893E52"/>
    <w:rsid w:val="008A0074"/>
    <w:rsid w:val="008A4FA1"/>
    <w:rsid w:val="008E0730"/>
    <w:rsid w:val="008E5FA0"/>
    <w:rsid w:val="008F52C9"/>
    <w:rsid w:val="008F7857"/>
    <w:rsid w:val="00911DC6"/>
    <w:rsid w:val="00934E99"/>
    <w:rsid w:val="00947BE4"/>
    <w:rsid w:val="00953109"/>
    <w:rsid w:val="00962B93"/>
    <w:rsid w:val="0097405E"/>
    <w:rsid w:val="00975F7A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770C2"/>
    <w:rsid w:val="00A805F0"/>
    <w:rsid w:val="00A81E36"/>
    <w:rsid w:val="00A84114"/>
    <w:rsid w:val="00A878EC"/>
    <w:rsid w:val="00A87E1A"/>
    <w:rsid w:val="00A912B4"/>
    <w:rsid w:val="00A959C3"/>
    <w:rsid w:val="00A96740"/>
    <w:rsid w:val="00AA132C"/>
    <w:rsid w:val="00AB527C"/>
    <w:rsid w:val="00AC2433"/>
    <w:rsid w:val="00AD0D6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53CAB"/>
    <w:rsid w:val="00F6134C"/>
    <w:rsid w:val="00F71A79"/>
    <w:rsid w:val="00F96988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365F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table" w:styleId="Rcsostblzat">
    <w:name w:val="Table Grid"/>
    <w:basedOn w:val="Normltblzat"/>
    <w:uiPriority w:val="39"/>
    <w:rsid w:val="00660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8365F8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Felsorols">
    <w:name w:val="List Bullet"/>
    <w:basedOn w:val="Norml"/>
    <w:uiPriority w:val="99"/>
    <w:unhideWhenUsed/>
    <w:rsid w:val="008365F8"/>
    <w:pPr>
      <w:numPr>
        <w:numId w:val="15"/>
      </w:numPr>
      <w:spacing w:after="200" w:line="276" w:lineRule="auto"/>
      <w:contextualSpacing/>
    </w:pPr>
    <w:rPr>
      <w:rFonts w:eastAsiaTheme="minorEastAsi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1185</Words>
  <Characters>8180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3</cp:revision>
  <dcterms:created xsi:type="dcterms:W3CDTF">2025-11-19T09:16:00Z</dcterms:created>
  <dcterms:modified xsi:type="dcterms:W3CDTF">2025-11-19T09:18:00Z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